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FE02AB" w:rsidRDefault="00333A69" w:rsidP="00D80297">
      <w:pPr>
        <w:pStyle w:val="NadpisVZ1"/>
        <w:numPr>
          <w:ilvl w:val="0"/>
          <w:numId w:val="0"/>
        </w:numPr>
      </w:pPr>
      <w:bookmarkStart w:id="0" w:name="_GoBack"/>
      <w:bookmarkStart w:id="1" w:name="_Toc334537436"/>
      <w:bookmarkEnd w:id="0"/>
      <w:r w:rsidRPr="00FE02AB">
        <w:t xml:space="preserve">Příloha č. </w:t>
      </w:r>
      <w:r w:rsidR="00C321C9" w:rsidRPr="00FE02AB">
        <w:t>5</w:t>
      </w:r>
      <w:r w:rsidRPr="00FE02AB">
        <w:t xml:space="preserve">: </w:t>
      </w:r>
      <w:bookmarkEnd w:id="1"/>
      <w:r w:rsidR="00C321C9" w:rsidRPr="00FE02AB">
        <w:t>Seznam referenčních zakázek</w:t>
      </w:r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C26D22" w:rsidRPr="002773E8" w:rsidRDefault="00ED3C80" w:rsidP="00C26D22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="00C26D22" w:rsidRPr="002773E8">
        <w:rPr>
          <w:rFonts w:cs="Arial"/>
          <w:bCs/>
          <w:iCs/>
          <w:sz w:val="20"/>
        </w:rPr>
        <w:t>:</w:t>
      </w:r>
      <w:r w:rsidR="00C26D22" w:rsidRPr="005D5D95">
        <w:rPr>
          <w:rFonts w:cs="Arial"/>
          <w:b/>
          <w:color w:val="FF0000"/>
          <w:sz w:val="20"/>
        </w:rPr>
        <w:t xml:space="preserve"> </w:t>
      </w:r>
      <w:r w:rsidR="00C26D22" w:rsidRPr="00711681">
        <w:rPr>
          <w:rFonts w:cs="Arial"/>
          <w:b/>
          <w:color w:val="FF0000"/>
          <w:sz w:val="20"/>
        </w:rPr>
        <w:t>DOPLNÍ UCHAZEČ</w:t>
      </w:r>
      <w:r w:rsidR="00C26D22">
        <w:rPr>
          <w:rFonts w:cs="Arial"/>
          <w:b/>
          <w:color w:val="FF0000"/>
          <w:sz w:val="20"/>
        </w:rPr>
        <w:t xml:space="preserve">       </w:t>
      </w:r>
    </w:p>
    <w:p w:rsidR="00C26D22" w:rsidRPr="00711681" w:rsidRDefault="00C26D22" w:rsidP="00C26D22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321C9" w:rsidRPr="00A94AAF" w:rsidRDefault="00FE02AB" w:rsidP="00A94AAF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3E1B75" w:rsidRPr="001C42A9">
        <w:rPr>
          <w:rFonts w:cs="Arial"/>
          <w:b/>
          <w:sz w:val="20"/>
        </w:rPr>
        <w:t xml:space="preserve">Nákup monitorů životních funkcí pro </w:t>
      </w:r>
      <w:proofErr w:type="spellStart"/>
      <w:r w:rsidR="003E1B75" w:rsidRPr="001C42A9">
        <w:rPr>
          <w:rFonts w:cs="Arial"/>
          <w:b/>
          <w:sz w:val="20"/>
        </w:rPr>
        <w:t>Stodskou</w:t>
      </w:r>
      <w:proofErr w:type="spellEnd"/>
      <w:r w:rsidR="003E1B75" w:rsidRPr="001C42A9">
        <w:rPr>
          <w:rFonts w:cs="Arial"/>
          <w:b/>
          <w:sz w:val="20"/>
        </w:rPr>
        <w:t xml:space="preserve"> nemocnici, a.s.</w:t>
      </w:r>
      <w:r w:rsidR="00333A69" w:rsidRPr="0043549D">
        <w:rPr>
          <w:rFonts w:cs="Arial"/>
          <w:b/>
          <w:bCs/>
          <w:sz w:val="20"/>
        </w:rPr>
        <w:t xml:space="preserve">“ </w:t>
      </w:r>
      <w:r w:rsidR="00C321C9" w:rsidRPr="00012F9D">
        <w:rPr>
          <w:rFonts w:cs="Arial"/>
          <w:sz w:val="20"/>
        </w:rPr>
        <w:t>dokládá v souladu s požadavky v zadávacích podmínkách následující seznam referenčních zakázek obdobného charakteru, které realizoval v posledních 3 letec</w:t>
      </w:r>
      <w:r w:rsidR="00C321C9">
        <w:rPr>
          <w:rFonts w:cs="Arial"/>
          <w:sz w:val="20"/>
        </w:rPr>
        <w:t>h.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FE02AB" w:rsidRDefault="00C321C9" w:rsidP="00C321C9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 w:rsidR="00ED3C80"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01"/>
        <w:gridCol w:w="2259"/>
        <w:gridCol w:w="2261"/>
        <w:gridCol w:w="1656"/>
        <w:gridCol w:w="1462"/>
        <w:gridCol w:w="1700"/>
      </w:tblGrid>
      <w:tr w:rsidR="00C321C9" w:rsidRPr="00BF2998" w:rsidTr="00ED3C80">
        <w:trPr>
          <w:trHeight w:val="20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Objednatel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(obchodní název, IČ, sídlo)</w:t>
            </w: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BF2998">
              <w:rPr>
                <w:rFonts w:cs="Arial"/>
                <w:sz w:val="16"/>
                <w:szCs w:val="16"/>
              </w:rPr>
              <w:t>(jméno, funkce, telefon)</w:t>
            </w: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462" w:type="dxa"/>
            <w:vAlign w:val="center"/>
          </w:tcPr>
          <w:p w:rsidR="00C321C9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Datum </w:t>
            </w:r>
            <w:r w:rsidR="00ED3C80">
              <w:rPr>
                <w:rFonts w:eastAsia="Calibri" w:cs="Arial"/>
                <w:bCs/>
                <w:color w:val="000000"/>
                <w:sz w:val="16"/>
                <w:szCs w:val="16"/>
              </w:rPr>
              <w:t>realizace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(den, měsíc a rok)</w:t>
            </w:r>
          </w:p>
        </w:tc>
        <w:tc>
          <w:tcPr>
            <w:tcW w:w="1700" w:type="dxa"/>
            <w:vAlign w:val="center"/>
          </w:tcPr>
          <w:p w:rsidR="00C321C9" w:rsidRPr="00BF2998" w:rsidRDefault="00C321C9" w:rsidP="00ED3C8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 xml:space="preserve">Celková cena zakázky </w:t>
            </w:r>
            <w:r w:rsidR="00ED3C80">
              <w:rPr>
                <w:rFonts w:eastAsia="Calibri" w:cs="Arial"/>
                <w:color w:val="000000"/>
                <w:sz w:val="16"/>
                <w:szCs w:val="16"/>
              </w:rPr>
              <w:t xml:space="preserve">v Kč bez </w:t>
            </w: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>DPH</w:t>
            </w: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F714DB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Default="00F714DB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012F9D" w:rsidRDefault="00C321C9" w:rsidP="00C321C9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  <w:r w:rsidRPr="00012F9D">
        <w:rPr>
          <w:rFonts w:cs="Arial"/>
          <w:sz w:val="20"/>
        </w:rPr>
        <w:t xml:space="preserve"> dále tímto čestně prohlašuje, že referenční zakázky uvedené v seznamu byly realizovány řádně a odborně.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ED3C80" w:rsidRDefault="00ED3C80" w:rsidP="00C321C9">
      <w:pPr>
        <w:jc w:val="both"/>
        <w:rPr>
          <w:rFonts w:cs="Arial"/>
          <w:sz w:val="20"/>
        </w:rPr>
      </w:pPr>
    </w:p>
    <w:p w:rsidR="00C321C9" w:rsidRPr="00CE3153" w:rsidRDefault="00C321C9" w:rsidP="00C321C9">
      <w:pPr>
        <w:rPr>
          <w:rFonts w:cs="Arial"/>
          <w:bCs/>
          <w:iCs/>
          <w:color w:val="FF0000"/>
          <w:sz w:val="20"/>
        </w:rPr>
      </w:pPr>
      <w:r w:rsidRPr="00CE3153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CE3153">
        <w:rPr>
          <w:rFonts w:cs="Arial"/>
          <w:bCs/>
          <w:iCs/>
          <w:color w:val="FF0000"/>
          <w:sz w:val="20"/>
        </w:rPr>
        <w:t>…  dne</w:t>
      </w:r>
      <w:proofErr w:type="gramEnd"/>
      <w:r w:rsidRPr="00CE3153">
        <w:rPr>
          <w:rFonts w:cs="Arial"/>
          <w:bCs/>
          <w:iCs/>
          <w:color w:val="FF0000"/>
          <w:sz w:val="20"/>
        </w:rPr>
        <w:t xml:space="preserve"> …….. 2015</w:t>
      </w: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Pr="00834ACA" w:rsidRDefault="00C321C9" w:rsidP="00C321C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C321C9" w:rsidRPr="0045317D" w:rsidRDefault="00C321C9" w:rsidP="00C321C9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</w:t>
      </w:r>
      <w:r w:rsidRPr="0045317D">
        <w:rPr>
          <w:rFonts w:cs="Arial"/>
          <w:bCs/>
          <w:iCs/>
          <w:sz w:val="20"/>
        </w:rPr>
        <w:t xml:space="preserve">podpis </w:t>
      </w:r>
      <w:r w:rsidRPr="0045317D">
        <w:rPr>
          <w:rFonts w:cs="Arial"/>
          <w:sz w:val="20"/>
        </w:rPr>
        <w:t>oprávněné osoby</w:t>
      </w:r>
      <w:r w:rsidRPr="0045317D">
        <w:rPr>
          <w:rFonts w:cs="Arial"/>
          <w:bCs/>
          <w:iCs/>
          <w:sz w:val="20"/>
        </w:rPr>
        <w:t xml:space="preserve"> za uchazeče</w:t>
      </w:r>
    </w:p>
    <w:p w:rsidR="00C321C9" w:rsidRPr="0045317D" w:rsidRDefault="00C321C9" w:rsidP="00C321C9">
      <w:pPr>
        <w:jc w:val="right"/>
        <w:rPr>
          <w:rFonts w:cs="Arial"/>
          <w:color w:val="0000FF"/>
          <w:sz w:val="20"/>
        </w:rPr>
      </w:pPr>
      <w:r w:rsidRPr="0045317D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C321C9" w:rsidRPr="0045317D" w:rsidRDefault="00C321C9" w:rsidP="00C321C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sectPr w:rsidR="00C321C9" w:rsidRPr="0045317D" w:rsidSect="007D2E69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87A" w:rsidRDefault="00CF187A" w:rsidP="00264229">
      <w:r>
        <w:separator/>
      </w:r>
    </w:p>
  </w:endnote>
  <w:endnote w:type="continuationSeparator" w:id="0">
    <w:p w:rsidR="00CF187A" w:rsidRDefault="00CF187A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B2A1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B2A13" w:rsidRPr="005C0F97">
      <w:rPr>
        <w:rFonts w:cs="Arial"/>
        <w:i/>
        <w:color w:val="7F7F7F"/>
        <w:sz w:val="18"/>
        <w:szCs w:val="18"/>
      </w:rPr>
      <w:fldChar w:fldCharType="separate"/>
    </w:r>
    <w:r w:rsidR="003E1B75">
      <w:rPr>
        <w:rFonts w:cs="Arial"/>
        <w:i/>
        <w:noProof/>
        <w:color w:val="7F7F7F"/>
        <w:sz w:val="18"/>
        <w:szCs w:val="18"/>
      </w:rPr>
      <w:t>1</w:t>
    </w:r>
    <w:r w:rsidR="007B2A1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B2A1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B2A13" w:rsidRPr="005C0F97">
      <w:rPr>
        <w:rFonts w:cs="Arial"/>
        <w:i/>
        <w:color w:val="7F7F7F"/>
        <w:sz w:val="18"/>
        <w:szCs w:val="18"/>
      </w:rPr>
      <w:fldChar w:fldCharType="separate"/>
    </w:r>
    <w:r w:rsidR="003E1B75">
      <w:rPr>
        <w:rFonts w:cs="Arial"/>
        <w:i/>
        <w:noProof/>
        <w:color w:val="7F7F7F"/>
        <w:sz w:val="18"/>
        <w:szCs w:val="18"/>
      </w:rPr>
      <w:t>1</w:t>
    </w:r>
    <w:r w:rsidR="007B2A1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87A" w:rsidRDefault="00CF187A" w:rsidP="00264229">
      <w:r>
        <w:separator/>
      </w:r>
    </w:p>
  </w:footnote>
  <w:footnote w:type="continuationSeparator" w:id="0">
    <w:p w:rsidR="00CF187A" w:rsidRDefault="00CF187A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2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6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1"/>
  </w:num>
  <w:num w:numId="10">
    <w:abstractNumId w:val="45"/>
  </w:num>
  <w:num w:numId="11">
    <w:abstractNumId w:val="25"/>
  </w:num>
  <w:num w:numId="12">
    <w:abstractNumId w:val="37"/>
  </w:num>
  <w:num w:numId="13">
    <w:abstractNumId w:val="44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3"/>
  </w:num>
  <w:num w:numId="19">
    <w:abstractNumId w:val="49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0"/>
  </w:num>
  <w:num w:numId="25">
    <w:abstractNumId w:val="43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6"/>
  </w:num>
  <w:num w:numId="32">
    <w:abstractNumId w:val="40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9"/>
  </w:num>
  <w:num w:numId="40">
    <w:abstractNumId w:val="51"/>
  </w:num>
  <w:num w:numId="41">
    <w:abstractNumId w:val="11"/>
  </w:num>
  <w:num w:numId="42">
    <w:abstractNumId w:val="42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2793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9EA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04C9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0F71AA"/>
    <w:rsid w:val="00101C27"/>
    <w:rsid w:val="00102D61"/>
    <w:rsid w:val="001033E3"/>
    <w:rsid w:val="00105A92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20E"/>
    <w:rsid w:val="001644C8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1A5"/>
    <w:rsid w:val="002E45CE"/>
    <w:rsid w:val="002E5271"/>
    <w:rsid w:val="002E6608"/>
    <w:rsid w:val="002F5471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3A69"/>
    <w:rsid w:val="00336E8A"/>
    <w:rsid w:val="0035103F"/>
    <w:rsid w:val="00351F6E"/>
    <w:rsid w:val="003538AC"/>
    <w:rsid w:val="00353CC6"/>
    <w:rsid w:val="00354763"/>
    <w:rsid w:val="00355B4F"/>
    <w:rsid w:val="00356257"/>
    <w:rsid w:val="00361034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409"/>
    <w:rsid w:val="003E0790"/>
    <w:rsid w:val="003E1097"/>
    <w:rsid w:val="003E13E3"/>
    <w:rsid w:val="003E1B75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31C2"/>
    <w:rsid w:val="00427A9B"/>
    <w:rsid w:val="004318C3"/>
    <w:rsid w:val="00431C7C"/>
    <w:rsid w:val="004351AA"/>
    <w:rsid w:val="0043549D"/>
    <w:rsid w:val="00435A30"/>
    <w:rsid w:val="00436A0E"/>
    <w:rsid w:val="004420FD"/>
    <w:rsid w:val="00443B4C"/>
    <w:rsid w:val="004447B5"/>
    <w:rsid w:val="004453AD"/>
    <w:rsid w:val="004465AB"/>
    <w:rsid w:val="00447CDE"/>
    <w:rsid w:val="00452917"/>
    <w:rsid w:val="0045317D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5FAE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58F5"/>
    <w:rsid w:val="00557A53"/>
    <w:rsid w:val="00557CE0"/>
    <w:rsid w:val="00562790"/>
    <w:rsid w:val="005653F1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5"/>
    <w:rsid w:val="00597126"/>
    <w:rsid w:val="005A0D93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353D0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1F1E"/>
    <w:rsid w:val="00662613"/>
    <w:rsid w:val="00667B10"/>
    <w:rsid w:val="00675F28"/>
    <w:rsid w:val="0068087E"/>
    <w:rsid w:val="00684FD1"/>
    <w:rsid w:val="0069096F"/>
    <w:rsid w:val="00691646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4F21"/>
    <w:rsid w:val="006B701E"/>
    <w:rsid w:val="006C0387"/>
    <w:rsid w:val="006C0553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2A13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2E69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FE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0E6A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0B26"/>
    <w:rsid w:val="009138A3"/>
    <w:rsid w:val="009155DF"/>
    <w:rsid w:val="009219AE"/>
    <w:rsid w:val="00922C8A"/>
    <w:rsid w:val="00923708"/>
    <w:rsid w:val="0093174D"/>
    <w:rsid w:val="00931BE0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AA5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4AAF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4F79"/>
    <w:rsid w:val="00AB732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00B0"/>
    <w:rsid w:val="00B46E15"/>
    <w:rsid w:val="00B52B14"/>
    <w:rsid w:val="00B53C7B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2E67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0A8C"/>
    <w:rsid w:val="00BF1342"/>
    <w:rsid w:val="00BF7ABD"/>
    <w:rsid w:val="00C00B4D"/>
    <w:rsid w:val="00C00CB7"/>
    <w:rsid w:val="00C02093"/>
    <w:rsid w:val="00C03A46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21C9"/>
    <w:rsid w:val="00C347FA"/>
    <w:rsid w:val="00C34C65"/>
    <w:rsid w:val="00C4098C"/>
    <w:rsid w:val="00C41758"/>
    <w:rsid w:val="00C45522"/>
    <w:rsid w:val="00C460FA"/>
    <w:rsid w:val="00C465B6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0F98"/>
    <w:rsid w:val="00CB4291"/>
    <w:rsid w:val="00CB4AE6"/>
    <w:rsid w:val="00CB56DE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3153"/>
    <w:rsid w:val="00CE50F9"/>
    <w:rsid w:val="00CE6D4C"/>
    <w:rsid w:val="00CF07C6"/>
    <w:rsid w:val="00CF0D87"/>
    <w:rsid w:val="00CF10E7"/>
    <w:rsid w:val="00CF114F"/>
    <w:rsid w:val="00CF187A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17439"/>
    <w:rsid w:val="00D214C5"/>
    <w:rsid w:val="00D27511"/>
    <w:rsid w:val="00D30890"/>
    <w:rsid w:val="00D315EA"/>
    <w:rsid w:val="00D36D01"/>
    <w:rsid w:val="00D42B7E"/>
    <w:rsid w:val="00D468CB"/>
    <w:rsid w:val="00D53AC7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261C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B19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675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3C8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2FA5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14DB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2D7"/>
    <w:rsid w:val="00FA11DE"/>
    <w:rsid w:val="00FA1668"/>
    <w:rsid w:val="00FA3DFE"/>
    <w:rsid w:val="00FA430E"/>
    <w:rsid w:val="00FB31AC"/>
    <w:rsid w:val="00FB458D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2DE5"/>
    <w:rsid w:val="00FD68BA"/>
    <w:rsid w:val="00FD7E42"/>
    <w:rsid w:val="00FE02AB"/>
    <w:rsid w:val="00FE13DB"/>
    <w:rsid w:val="00FF1149"/>
    <w:rsid w:val="00FF1C06"/>
    <w:rsid w:val="00FF299C"/>
    <w:rsid w:val="00FF4023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5B89B-142D-46CB-A14D-3D64E0854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9</cp:revision>
  <cp:lastPrinted>2012-11-12T13:41:00Z</cp:lastPrinted>
  <dcterms:created xsi:type="dcterms:W3CDTF">2015-06-07T10:12:00Z</dcterms:created>
  <dcterms:modified xsi:type="dcterms:W3CDTF">2015-11-25T13:26:00Z</dcterms:modified>
</cp:coreProperties>
</file>